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05119512"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254A5A">
        <w:rPr>
          <w:rFonts w:cs="Calibri"/>
          <w:caps/>
          <w:color w:val="auto"/>
          <w:kern w:val="28"/>
        </w:rPr>
        <w:t>00275</w:t>
      </w:r>
      <w:r w:rsidR="00D04382" w:rsidRPr="00B172A9">
        <w:rPr>
          <w:rFonts w:ascii="Calibri" w:eastAsia="Times New Roman" w:hAnsi="Calibri" w:cs="Calibri"/>
          <w:bCs w:val="0"/>
          <w:color w:val="auto"/>
          <w:szCs w:val="20"/>
        </w:rPr>
        <w:t>/202</w:t>
      </w:r>
      <w:r w:rsidR="007F35C5">
        <w:rPr>
          <w:rFonts w:ascii="Calibri" w:eastAsia="Times New Roman" w:hAnsi="Calibri" w:cs="Calibri"/>
          <w:bCs w:val="0"/>
          <w:color w:val="auto"/>
          <w:szCs w:val="20"/>
        </w:rPr>
        <w:t>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1363BE56"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254A5A" w:rsidRPr="00254A5A">
        <w:rPr>
          <w:rFonts w:cs="Arial"/>
          <w:b/>
          <w:i/>
          <w:snapToGrid w:val="0"/>
          <w:color w:val="000000"/>
          <w:szCs w:val="22"/>
        </w:rPr>
        <w:t>Modernizacja systemu klimatyzacji w budynku archiwum-licznikowni Oddziału Rzeszów PGE Dystrybucja S.A.</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254A5A">
        <w:rPr>
          <w:rFonts w:cs="Calibri"/>
          <w:bCs/>
          <w:szCs w:val="22"/>
          <w:lang w:eastAsia="pl-PL"/>
        </w:rPr>
        <w:t>3</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2"/>
      <w:headerReference w:type="default" r:id="rId13"/>
      <w:footerReference w:type="even" r:id="rId14"/>
      <w:footerReference w:type="default" r:id="rId15"/>
      <w:headerReference w:type="first" r:id="rId16"/>
      <w:footerReference w:type="first" r:id="rId17"/>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3E110" w14:textId="77777777" w:rsidR="00C21AC8" w:rsidRDefault="00C21AC8" w:rsidP="004A302B">
      <w:pPr>
        <w:spacing w:line="240" w:lineRule="auto"/>
      </w:pPr>
      <w:r>
        <w:separator/>
      </w:r>
    </w:p>
  </w:endnote>
  <w:endnote w:type="continuationSeparator" w:id="0">
    <w:p w14:paraId="23F1B834" w14:textId="77777777" w:rsidR="00C21AC8" w:rsidRDefault="00C21A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5E9AA" w14:textId="77777777" w:rsidR="00C21AC8" w:rsidRDefault="00C21AC8" w:rsidP="004A302B">
      <w:pPr>
        <w:spacing w:line="240" w:lineRule="auto"/>
      </w:pPr>
      <w:r>
        <w:separator/>
      </w:r>
    </w:p>
  </w:footnote>
  <w:footnote w:type="continuationSeparator" w:id="0">
    <w:p w14:paraId="7E472A22" w14:textId="77777777" w:rsidR="00C21AC8" w:rsidRDefault="00C21A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7FB"/>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4A5A"/>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7F35C5"/>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2C81"/>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AC8"/>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3E3"/>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1127"/>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6E66"/>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Props1.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160</Words>
  <Characters>962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46</cp:revision>
  <cp:lastPrinted>2020-02-27T07:25:00Z</cp:lastPrinted>
  <dcterms:created xsi:type="dcterms:W3CDTF">2021-01-27T10:00:00Z</dcterms:created>
  <dcterms:modified xsi:type="dcterms:W3CDTF">2026-01-30T11:30:00Z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